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751BBC96" w:rsidR="00285FEE" w:rsidRDefault="003E4F60" w:rsidP="003E4F60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E4F60">
        <w:rPr>
          <w:rFonts w:ascii="Arial" w:hAnsi="Arial" w:cs="Arial"/>
          <w:b/>
          <w:bCs/>
          <w:sz w:val="22"/>
          <w:szCs w:val="22"/>
        </w:rPr>
        <w:t xml:space="preserve">Remont </w:t>
      </w:r>
      <w:proofErr w:type="spellStart"/>
      <w:r w:rsidRPr="003E4F60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3E4F6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4F60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3E4F60">
        <w:rPr>
          <w:rFonts w:ascii="Arial" w:hAnsi="Arial" w:cs="Arial"/>
          <w:b/>
          <w:bCs/>
          <w:sz w:val="22"/>
          <w:szCs w:val="22"/>
        </w:rPr>
        <w:t xml:space="preserve"> Nr 1 137R </w:t>
      </w:r>
      <w:proofErr w:type="spellStart"/>
      <w:r w:rsidRPr="003E4F60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3E4F60">
        <w:rPr>
          <w:rFonts w:ascii="Arial" w:hAnsi="Arial" w:cs="Arial"/>
          <w:b/>
          <w:bCs/>
          <w:sz w:val="22"/>
          <w:szCs w:val="22"/>
        </w:rPr>
        <w:t xml:space="preserve"> "L" </w:t>
      </w:r>
      <w:proofErr w:type="spellStart"/>
      <w:r w:rsidRPr="003E4F60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3E4F6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4F60">
        <w:rPr>
          <w:rFonts w:ascii="Arial" w:hAnsi="Arial" w:cs="Arial"/>
          <w:b/>
          <w:bCs/>
          <w:sz w:val="22"/>
          <w:szCs w:val="22"/>
        </w:rPr>
        <w:t>Jaślany</w:t>
      </w:r>
      <w:proofErr w:type="spellEnd"/>
      <w:r w:rsidRPr="003E4F60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–</w:t>
      </w:r>
      <w:r w:rsidRPr="003E4F6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4F60">
        <w:rPr>
          <w:rFonts w:ascii="Arial" w:hAnsi="Arial" w:cs="Arial"/>
          <w:b/>
          <w:bCs/>
          <w:sz w:val="22"/>
          <w:szCs w:val="22"/>
        </w:rPr>
        <w:t>Józefów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3E4F60">
        <w:rPr>
          <w:rFonts w:ascii="Arial" w:hAnsi="Arial" w:cs="Arial"/>
          <w:b/>
          <w:bCs/>
          <w:sz w:val="22"/>
          <w:szCs w:val="22"/>
        </w:rPr>
        <w:t xml:space="preserve">w km 0+010 - 0+036 </w:t>
      </w:r>
      <w:proofErr w:type="spellStart"/>
      <w:r w:rsidRPr="003E4F60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3E4F60">
        <w:rPr>
          <w:rFonts w:ascii="Arial" w:hAnsi="Arial" w:cs="Arial"/>
          <w:b/>
          <w:bCs/>
          <w:sz w:val="22"/>
          <w:szCs w:val="22"/>
        </w:rPr>
        <w:t xml:space="preserve"> w km 0+051 – 4+000 w m. </w:t>
      </w:r>
      <w:proofErr w:type="spellStart"/>
      <w:r w:rsidRPr="003E4F60">
        <w:rPr>
          <w:rFonts w:ascii="Arial" w:hAnsi="Arial" w:cs="Arial"/>
          <w:b/>
          <w:bCs/>
          <w:sz w:val="22"/>
          <w:szCs w:val="22"/>
        </w:rPr>
        <w:t>Jaślany</w:t>
      </w:r>
      <w:proofErr w:type="spellEnd"/>
      <w:r w:rsidRPr="003E4F6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4F60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3E4F6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4F60">
        <w:rPr>
          <w:rFonts w:ascii="Arial" w:hAnsi="Arial" w:cs="Arial"/>
          <w:b/>
          <w:bCs/>
          <w:sz w:val="22"/>
          <w:szCs w:val="22"/>
        </w:rPr>
        <w:t>Józefów</w:t>
      </w:r>
      <w:proofErr w:type="spellEnd"/>
      <w:r w:rsidR="005E16EF" w:rsidRPr="005E16E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5C1DD6C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B69D856" w14:textId="77777777" w:rsidR="00180208" w:rsidRP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C64F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35298" w14:textId="77777777" w:rsidR="00C64FAE" w:rsidRDefault="00C64FAE" w:rsidP="00AC1A4B">
      <w:r>
        <w:separator/>
      </w:r>
    </w:p>
  </w:endnote>
  <w:endnote w:type="continuationSeparator" w:id="0">
    <w:p w14:paraId="0B43F867" w14:textId="77777777" w:rsidR="00C64FAE" w:rsidRDefault="00C64FA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67935" w14:textId="77777777" w:rsidR="00C64FAE" w:rsidRDefault="00C64FAE" w:rsidP="00AC1A4B">
      <w:r>
        <w:separator/>
      </w:r>
    </w:p>
  </w:footnote>
  <w:footnote w:type="continuationSeparator" w:id="0">
    <w:p w14:paraId="099D4214" w14:textId="77777777" w:rsidR="00C64FAE" w:rsidRDefault="00C64FA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114E9665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3E4F60">
      <w:rPr>
        <w:rFonts w:ascii="Calibri" w:hAnsi="Calibri"/>
        <w:b/>
        <w:bCs/>
        <w:color w:val="4F81BD"/>
        <w:sz w:val="18"/>
        <w:szCs w:val="18"/>
        <w:lang w:val="pl-PL" w:eastAsia="ar-SA"/>
      </w:rPr>
      <w:t>10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E4F60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509A"/>
    <w:rsid w:val="00176234"/>
    <w:rsid w:val="00176523"/>
    <w:rsid w:val="00176D5D"/>
    <w:rsid w:val="00176E05"/>
    <w:rsid w:val="001774AD"/>
    <w:rsid w:val="001777C8"/>
    <w:rsid w:val="0018020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4F60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148D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FAE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26</cp:revision>
  <cp:lastPrinted>2021-01-22T11:33:00Z</cp:lastPrinted>
  <dcterms:created xsi:type="dcterms:W3CDTF">2021-02-17T13:06:00Z</dcterms:created>
  <dcterms:modified xsi:type="dcterms:W3CDTF">2024-01-17T11:58:00Z</dcterms:modified>
</cp:coreProperties>
</file>